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8CB" w:rsidRDefault="00AE18CB" w:rsidP="00AE18CB">
      <w:pPr>
        <w:spacing w:line="276" w:lineRule="auto"/>
        <w:jc w:val="right"/>
      </w:pPr>
      <w:r>
        <w:t xml:space="preserve">Приложение </w:t>
      </w:r>
      <w:r w:rsidR="00043C79">
        <w:t>№5</w:t>
      </w:r>
    </w:p>
    <w:p w:rsidR="00AE18CB" w:rsidRPr="00BD3C19" w:rsidRDefault="00AE18CB" w:rsidP="00AE18CB">
      <w:pPr>
        <w:spacing w:line="276" w:lineRule="auto"/>
        <w:jc w:val="right"/>
      </w:pPr>
      <w:r w:rsidRPr="00A46992">
        <w:t>к Предложению делать Оферты №</w:t>
      </w:r>
      <w:r w:rsidR="00317519">
        <w:t>387</w:t>
      </w:r>
      <w:r w:rsidRPr="00BD3C19">
        <w:t>-К</w:t>
      </w:r>
      <w:r w:rsidR="00742C31">
        <w:t>Р</w:t>
      </w:r>
      <w:r w:rsidRPr="00BD3C19">
        <w:t>-201</w:t>
      </w:r>
      <w:r w:rsidR="00717929">
        <w:t>6</w:t>
      </w:r>
    </w:p>
    <w:p w:rsidR="00AE18CB" w:rsidRDefault="00AE18CB" w:rsidP="00D470C1">
      <w:pPr>
        <w:spacing w:line="276" w:lineRule="auto"/>
        <w:jc w:val="right"/>
      </w:pPr>
      <w:bookmarkStart w:id="0" w:name="_GoBack"/>
      <w:bookmarkEnd w:id="0"/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317519" w:rsidP="00ED6697">
            <w:pPr>
              <w:jc w:val="center"/>
              <w:rPr>
                <w:b/>
                <w:bCs/>
                <w:color w:val="000000"/>
              </w:rPr>
            </w:pPr>
            <w:r w:rsidRPr="004B7CA3">
              <w:t>Справка о выполнении договоров по экспертизе промышленной безопасности на предприятиях нефтеперерабатывающей промышленности</w:t>
            </w:r>
            <w:r w:rsidRPr="002706EC">
              <w:t xml:space="preserve"> в 201</w:t>
            </w:r>
            <w:r>
              <w:t>3</w:t>
            </w:r>
            <w:r w:rsidRPr="002706EC">
              <w:t>-15гг.</w:t>
            </w:r>
            <w:r w:rsidR="002E6F04">
              <w:rPr>
                <w:b/>
                <w:bCs/>
                <w:color w:val="000000"/>
              </w:rPr>
              <w:t>*</w:t>
            </w:r>
          </w:p>
        </w:tc>
      </w:tr>
      <w:tr w:rsidR="00AE18CB" w:rsidRPr="00850DC3" w:rsidTr="002E6F04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  <w:r w:rsidR="000A43CC">
              <w:rPr>
                <w:color w:val="000000"/>
              </w:rPr>
              <w:t xml:space="preserve">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</w:tbl>
    <w:p w:rsidR="00AE18CB" w:rsidRDefault="002E6F04" w:rsidP="002E6F04">
      <w:pPr>
        <w:spacing w:line="276" w:lineRule="auto"/>
      </w:pPr>
      <w:r>
        <w:t xml:space="preserve">  </w:t>
      </w:r>
    </w:p>
    <w:p w:rsidR="002E6F04" w:rsidRDefault="002E6F04" w:rsidP="002E6F04">
      <w:pPr>
        <w:spacing w:line="276" w:lineRule="auto"/>
      </w:pPr>
      <w: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615C00" w:rsidRDefault="00615C00" w:rsidP="00D470C1">
      <w:pPr>
        <w:spacing w:line="276" w:lineRule="auto"/>
        <w:jc w:val="right"/>
        <w:sectPr w:rsidR="00615C00" w:rsidSect="00D470C1">
          <w:footerReference w:type="default" r:id="rId9"/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043C79" w:rsidRDefault="00043C79" w:rsidP="00043C79">
      <w:pPr>
        <w:spacing w:line="276" w:lineRule="auto"/>
        <w:jc w:val="right"/>
      </w:pPr>
      <w:r>
        <w:lastRenderedPageBreak/>
        <w:t>Приложение №6</w:t>
      </w:r>
    </w:p>
    <w:p w:rsidR="00043C79" w:rsidRPr="00BD3C19" w:rsidRDefault="00043C79" w:rsidP="00043C79">
      <w:pPr>
        <w:spacing w:line="276" w:lineRule="auto"/>
        <w:jc w:val="right"/>
      </w:pPr>
      <w:r w:rsidRPr="00A46992">
        <w:t>к Предложению делать Оферты №</w:t>
      </w:r>
      <w:r w:rsidR="00317519">
        <w:t>387</w:t>
      </w:r>
      <w:r w:rsidRPr="00BD3C19">
        <w:t>-К</w:t>
      </w:r>
      <w:r w:rsidR="00742C31">
        <w:t>Р</w:t>
      </w:r>
      <w:r w:rsidRPr="00BD3C19">
        <w:t>-201</w:t>
      </w:r>
      <w:r w:rsidR="00717929">
        <w:t>6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8106DB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 xml:space="preserve">                                                                                                                          </w:t>
      </w:r>
      <w:r>
        <w:t>Наименование организации</w:t>
      </w:r>
      <w:r w:rsidR="00D470C1"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8106DB" w:rsidRPr="0056624A" w:rsidRDefault="00D470C1" w:rsidP="008106DB">
      <w:pPr>
        <w:shd w:val="clear" w:color="auto" w:fill="FFFFFF"/>
        <w:spacing w:before="360"/>
        <w:ind w:left="1134" w:right="-40" w:firstLine="567"/>
        <w:rPr>
          <w:noProof/>
        </w:rPr>
      </w:pPr>
      <w:r>
        <w:t xml:space="preserve">                   </w:t>
      </w:r>
      <w:r w:rsidR="00317519">
        <w:rPr>
          <w:noProof/>
        </w:rPr>
        <w:pict>
          <v:line id="_x0000_s1032" style="position:absolute;left:0;text-align:left;z-index:251665920;mso-position-horizontal-relative:text;mso-position-vertical-relative:text" from="28.8pt,18pt" to="247.2pt,18pt" o:allowincell="f" strokeweight=".7pt"/>
        </w:pict>
      </w:r>
      <w:r w:rsidR="008106DB" w:rsidRPr="00871820">
        <w:rPr>
          <w:noProof/>
        </w:rPr>
        <w:t>(подпись, М.П.)</w:t>
      </w:r>
    </w:p>
    <w:p w:rsidR="00E560BF" w:rsidRDefault="00317519" w:rsidP="00352DD5">
      <w:pPr>
        <w:shd w:val="clear" w:color="auto" w:fill="FFFFFF"/>
        <w:spacing w:before="360"/>
        <w:ind w:left="1134" w:right="-40" w:hanging="567"/>
      </w:pPr>
      <w:r>
        <w:rPr>
          <w:noProof/>
        </w:rPr>
        <w:pict>
          <v:line id="_x0000_s1033" style="position:absolute;left:0;text-align:left;z-index:251666944" from="29.3pt,18.5pt" to="247.2pt,18.5pt" o:allowincell="f" strokeweight=".7pt"/>
        </w:pict>
      </w:r>
      <w:r w:rsidR="008106DB" w:rsidRPr="00871820">
        <w:rPr>
          <w:noProof/>
        </w:rPr>
        <w:t>(фамилия, имя, отчество подписавшего, должность)</w:t>
      </w:r>
      <w:r w:rsidR="00352DD5">
        <w:t xml:space="preserve"> </w:t>
      </w:r>
    </w:p>
    <w:p w:rsidR="00ED6697" w:rsidRDefault="00ED6697" w:rsidP="00ED6697">
      <w:pPr>
        <w:spacing w:line="276" w:lineRule="auto"/>
        <w:jc w:val="right"/>
      </w:pPr>
    </w:p>
    <w:sectPr w:rsidR="00ED6697" w:rsidSect="00352DD5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43F" w:rsidRDefault="00E4543F">
      <w:r>
        <w:separator/>
      </w:r>
    </w:p>
  </w:endnote>
  <w:endnote w:type="continuationSeparator" w:id="0">
    <w:p w:rsidR="00E4543F" w:rsidRDefault="00E45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43F" w:rsidRDefault="00E4543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17519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43F" w:rsidRDefault="00E4543F">
      <w:r>
        <w:separator/>
      </w:r>
    </w:p>
  </w:footnote>
  <w:footnote w:type="continuationSeparator" w:id="0">
    <w:p w:rsidR="00E4543F" w:rsidRDefault="00E45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5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6"/>
  </w:num>
  <w:num w:numId="5">
    <w:abstractNumId w:val="1"/>
  </w:num>
  <w:num w:numId="6">
    <w:abstractNumId w:val="22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7"/>
  </w:num>
  <w:num w:numId="12">
    <w:abstractNumId w:val="18"/>
  </w:num>
  <w:num w:numId="13">
    <w:abstractNumId w:val="7"/>
  </w:num>
  <w:num w:numId="14">
    <w:abstractNumId w:val="21"/>
  </w:num>
  <w:num w:numId="15">
    <w:abstractNumId w:val="15"/>
  </w:num>
  <w:num w:numId="16">
    <w:abstractNumId w:val="23"/>
  </w:num>
  <w:num w:numId="17">
    <w:abstractNumId w:val="20"/>
  </w:num>
  <w:num w:numId="18">
    <w:abstractNumId w:val="19"/>
  </w:num>
  <w:num w:numId="1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519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2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252E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617"/>
    <w:rsid w:val="00551AFA"/>
    <w:rsid w:val="00552974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14F85"/>
    <w:rsid w:val="00717929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2C31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A6D12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302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69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697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9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01440-E42A-439C-9A34-09178D6FB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1647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Детков Александр Игоревич</cp:lastModifiedBy>
  <cp:revision>2</cp:revision>
  <cp:lastPrinted>2014-11-14T05:58:00Z</cp:lastPrinted>
  <dcterms:created xsi:type="dcterms:W3CDTF">2016-09-28T12:31:00Z</dcterms:created>
  <dcterms:modified xsi:type="dcterms:W3CDTF">2016-09-28T12:31:00Z</dcterms:modified>
</cp:coreProperties>
</file>